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65EC7" w14:textId="77777777" w:rsidR="00362C5C" w:rsidRPr="00CD306D" w:rsidRDefault="00564503">
      <w:pPr>
        <w:rPr>
          <w:rFonts w:ascii="Arial" w:hAnsi="Arial" w:cs="Arial"/>
        </w:rPr>
      </w:pPr>
      <w:bookmarkStart w:id="0" w:name="_GoBack"/>
      <w:bookmarkEnd w:id="0"/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14:paraId="5DDEBD4D" w14:textId="77777777" w:rsidR="00564503" w:rsidRPr="00CD306D" w:rsidRDefault="009D1489">
      <w:pPr>
        <w:rPr>
          <w:rFonts w:ascii="Arial" w:hAnsi="Arial" w:cs="Arial"/>
        </w:rPr>
      </w:pPr>
      <w:r>
        <w:rPr>
          <w:rFonts w:ascii="Arial" w:hAnsi="Arial" w:cs="Arial"/>
        </w:rPr>
        <w:t>Thursday Sept. 1</w:t>
      </w:r>
      <w:r w:rsidRPr="009D1489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>,</w:t>
      </w:r>
      <w:r w:rsidR="00CD306D" w:rsidRPr="00CD306D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14:paraId="451117FA" w14:textId="77777777" w:rsidR="00564503" w:rsidRPr="00CD306D" w:rsidRDefault="00564503">
      <w:pPr>
        <w:rPr>
          <w:rFonts w:ascii="Arial" w:hAnsi="Arial" w:cs="Arial"/>
        </w:rPr>
      </w:pPr>
    </w:p>
    <w:p w14:paraId="3BD1A5F7" w14:textId="77777777" w:rsidR="00564503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A4370A">
        <w:rPr>
          <w:rFonts w:ascii="Arial" w:hAnsi="Arial" w:cs="Arial"/>
        </w:rPr>
        <w:t>: Cells</w:t>
      </w:r>
    </w:p>
    <w:p w14:paraId="74D8CDE4" w14:textId="77777777" w:rsidR="00564503" w:rsidRPr="00CD306D" w:rsidRDefault="00564503">
      <w:pPr>
        <w:rPr>
          <w:rFonts w:ascii="Arial" w:hAnsi="Arial" w:cs="Arial"/>
        </w:rPr>
      </w:pPr>
    </w:p>
    <w:p w14:paraId="3C5FA9E0" w14:textId="77777777" w:rsidR="009D1489" w:rsidRDefault="00564503" w:rsidP="009D1489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  <w:r w:rsidRPr="00CD306D">
        <w:rPr>
          <w:rFonts w:ascii="Arial" w:hAnsi="Arial" w:cs="Arial"/>
          <w:bCs/>
          <w:u w:val="single"/>
        </w:rPr>
        <w:t>TEK</w:t>
      </w:r>
      <w:r w:rsidRPr="00CD306D">
        <w:rPr>
          <w:rFonts w:ascii="Arial" w:hAnsi="Arial" w:cs="Arial"/>
          <w:bCs/>
        </w:rPr>
        <w:t>:</w:t>
      </w:r>
      <w:r w:rsidR="009D1489" w:rsidRPr="009D1489">
        <w:rPr>
          <w:rFonts w:ascii="Tahoma" w:hAnsi="Tahoma" w:cs="Tahoma"/>
          <w:color w:val="3F3F3F"/>
          <w:sz w:val="22"/>
          <w:szCs w:val="22"/>
        </w:rPr>
        <w:t xml:space="preserve"> </w:t>
      </w:r>
      <w:r w:rsidR="009D1489">
        <w:rPr>
          <w:rFonts w:ascii="Tahoma" w:hAnsi="Tahoma" w:cs="Tahoma"/>
          <w:color w:val="3F3F3F"/>
          <w:sz w:val="22"/>
          <w:szCs w:val="22"/>
        </w:rPr>
        <w:t>recognize levels of organization in plants and animals, including cells, tissues, organs, organ systems, and organisms.[7.12C]</w:t>
      </w:r>
    </w:p>
    <w:p w14:paraId="3D04CE91" w14:textId="77777777" w:rsidR="009D1489" w:rsidRDefault="009D1489" w:rsidP="009D1489"/>
    <w:p w14:paraId="7C75627E" w14:textId="77777777" w:rsidR="009D1489" w:rsidRDefault="009D1489" w:rsidP="009D1489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differentiate between structure and function in plant and animal cell organelles, including cell membrane, cell wall, nucleus, cytoplasm, mitochondrion, chloroplast, and vacuole.[7.12D]</w:t>
      </w:r>
    </w:p>
    <w:p w14:paraId="3E508977" w14:textId="77777777" w:rsidR="009D1489" w:rsidRDefault="009D1489" w:rsidP="009D1489">
      <w:pPr>
        <w:rPr>
          <w:rFonts w:ascii="Tahoma" w:hAnsi="Tahoma" w:cs="Tahoma"/>
          <w:color w:val="3F3F3F"/>
          <w:sz w:val="22"/>
          <w:szCs w:val="22"/>
        </w:rPr>
      </w:pPr>
    </w:p>
    <w:p w14:paraId="32B6604A" w14:textId="77777777" w:rsidR="009D1489" w:rsidRDefault="009D1489" w:rsidP="009D1489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compare the functions of a cell to the functions of organisms such as waste removal.[7.12E]</w:t>
      </w:r>
    </w:p>
    <w:p w14:paraId="1998CA5B" w14:textId="77777777" w:rsidR="009D1489" w:rsidRDefault="009D1489" w:rsidP="009D1489">
      <w:pPr>
        <w:rPr>
          <w:rFonts w:ascii="Tahoma" w:hAnsi="Tahoma" w:cs="Tahoma"/>
          <w:color w:val="3F3F3F"/>
          <w:sz w:val="22"/>
          <w:szCs w:val="22"/>
        </w:rPr>
      </w:pPr>
    </w:p>
    <w:p w14:paraId="1597C5E0" w14:textId="77777777" w:rsidR="009D1489" w:rsidRDefault="009D1489" w:rsidP="009D1489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recognize that according to cell theory all organisms are composed of cells and cells carry on similar functions such as extracting energy from food to sustain life.[7.12F]</w:t>
      </w:r>
    </w:p>
    <w:p w14:paraId="7A8EDA6B" w14:textId="77777777" w:rsidR="00564503" w:rsidRDefault="00564503">
      <w:pPr>
        <w:rPr>
          <w:rFonts w:ascii="Arial" w:hAnsi="Arial" w:cs="Arial"/>
        </w:rPr>
      </w:pPr>
    </w:p>
    <w:p w14:paraId="555E35FA" w14:textId="77777777"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1A49A272" w14:textId="77777777"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>: Students will…..</w:t>
      </w:r>
    </w:p>
    <w:p w14:paraId="15E9B51A" w14:textId="77777777" w:rsidR="00A11058" w:rsidRPr="00CD306D" w:rsidRDefault="00A11058" w:rsidP="00A1105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41D55713" w14:textId="77777777" w:rsidR="008B3745" w:rsidRDefault="009D1489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notes from the power point and record them in their foldable</w:t>
      </w:r>
    </w:p>
    <w:p w14:paraId="307A4952" w14:textId="77777777" w:rsidR="008C578B" w:rsidRDefault="008C578B" w:rsidP="00564503">
      <w:pPr>
        <w:rPr>
          <w:rFonts w:ascii="Arial" w:hAnsi="Arial" w:cs="Arial"/>
          <w:color w:val="3F3F3F"/>
        </w:rPr>
      </w:pPr>
    </w:p>
    <w:p w14:paraId="5E5BAB53" w14:textId="77777777" w:rsidR="008C578B" w:rsidRDefault="008C578B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</w:rPr>
        <w:t>The power point will reinforce concepts introduced in the previous lesson. It covers the main points of the unit.</w:t>
      </w:r>
    </w:p>
    <w:p w14:paraId="7DC87580" w14:textId="77777777" w:rsidR="00FC6CB4" w:rsidRDefault="00FC6CB4" w:rsidP="00564503">
      <w:pPr>
        <w:rPr>
          <w:rFonts w:ascii="Arial" w:hAnsi="Arial" w:cs="Arial"/>
          <w:color w:val="3F3F3F"/>
        </w:rPr>
      </w:pPr>
    </w:p>
    <w:p w14:paraId="0E50B45A" w14:textId="77777777" w:rsidR="00FC6CB4" w:rsidRDefault="00FC6CB4" w:rsidP="00564503">
      <w:pPr>
        <w:rPr>
          <w:rFonts w:ascii="Arial" w:hAnsi="Arial" w:cs="Arial"/>
          <w:color w:val="3F3F3F"/>
        </w:rPr>
      </w:pPr>
    </w:p>
    <w:p w14:paraId="4923961E" w14:textId="77777777" w:rsidR="00FC6CB4" w:rsidRPr="00CD306D" w:rsidRDefault="00FC6CB4" w:rsidP="00564503">
      <w:pPr>
        <w:rPr>
          <w:rFonts w:ascii="Arial" w:hAnsi="Arial" w:cs="Arial"/>
          <w:color w:val="3F3F3F"/>
        </w:rPr>
      </w:pPr>
    </w:p>
    <w:p w14:paraId="7542EA4A" w14:textId="77777777" w:rsidR="008B3745" w:rsidRPr="00CD306D" w:rsidRDefault="008B3745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Closure</w:t>
      </w:r>
      <w:r w:rsidR="009D1489">
        <w:rPr>
          <w:rFonts w:ascii="Arial" w:hAnsi="Arial" w:cs="Arial"/>
          <w:color w:val="3F3F3F"/>
        </w:rPr>
        <w:t>:  Students will have their notes checked and asked questions for understanding.</w:t>
      </w:r>
      <w:r w:rsidR="008C578B">
        <w:rPr>
          <w:rFonts w:ascii="Arial" w:hAnsi="Arial" w:cs="Arial"/>
          <w:color w:val="3F3F3F"/>
        </w:rPr>
        <w:t xml:space="preserve">  I will visit with students not taking notes about good study habits and the importance of staying on task and focused.</w:t>
      </w:r>
    </w:p>
    <w:p w14:paraId="23232094" w14:textId="77777777" w:rsidR="008B3745" w:rsidRPr="00CD306D" w:rsidRDefault="008B3745" w:rsidP="00564503">
      <w:pPr>
        <w:rPr>
          <w:rFonts w:ascii="Arial" w:hAnsi="Arial" w:cs="Arial"/>
          <w:color w:val="3F3F3F"/>
        </w:rPr>
      </w:pPr>
    </w:p>
    <w:p w14:paraId="15A5A5CF" w14:textId="77777777" w:rsidR="008B3745" w:rsidRPr="00CD306D" w:rsidRDefault="008B3745" w:rsidP="00564503">
      <w:pPr>
        <w:rPr>
          <w:rFonts w:ascii="Arial" w:hAnsi="Arial" w:cs="Arial"/>
        </w:rPr>
      </w:pPr>
    </w:p>
    <w:p w14:paraId="0ED6BA16" w14:textId="77777777" w:rsidR="00564503" w:rsidRPr="00CD306D" w:rsidRDefault="00564503">
      <w:pPr>
        <w:rPr>
          <w:rFonts w:ascii="Arial" w:hAnsi="Arial" w:cs="Arial"/>
        </w:rPr>
      </w:pPr>
    </w:p>
    <w:p w14:paraId="5EADA732" w14:textId="77777777" w:rsidR="00564503" w:rsidRPr="00CD306D" w:rsidRDefault="00564503">
      <w:pPr>
        <w:rPr>
          <w:rFonts w:ascii="Arial" w:hAnsi="Arial" w:cs="Arial"/>
        </w:rPr>
      </w:pPr>
    </w:p>
    <w:p w14:paraId="46F414C3" w14:textId="77777777" w:rsidR="00564503" w:rsidRPr="00CD306D" w:rsidRDefault="00564503">
      <w:pPr>
        <w:rPr>
          <w:rFonts w:ascii="Arial" w:hAnsi="Arial" w:cs="Arial"/>
        </w:rPr>
      </w:pPr>
    </w:p>
    <w:p w14:paraId="1CCD5063" w14:textId="77777777" w:rsidR="00564503" w:rsidRPr="00CD306D" w:rsidRDefault="00564503">
      <w:pPr>
        <w:rPr>
          <w:rFonts w:ascii="Arial" w:hAnsi="Arial" w:cs="Arial"/>
        </w:rPr>
      </w:pPr>
    </w:p>
    <w:p w14:paraId="0B91ADC0" w14:textId="77777777" w:rsidR="00564503" w:rsidRPr="00CD306D" w:rsidRDefault="00564503">
      <w:pPr>
        <w:rPr>
          <w:rFonts w:ascii="Arial" w:hAnsi="Arial" w:cs="Arial"/>
        </w:rPr>
      </w:pPr>
    </w:p>
    <w:p w14:paraId="6EC352AC" w14:textId="77777777" w:rsidR="00564503" w:rsidRPr="00CD306D" w:rsidRDefault="00564503">
      <w:pPr>
        <w:rPr>
          <w:rFonts w:ascii="Arial" w:hAnsi="Arial" w:cs="Arial"/>
        </w:rPr>
      </w:pPr>
    </w:p>
    <w:p w14:paraId="56478BF7" w14:textId="77777777"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362C5C"/>
    <w:rsid w:val="00564503"/>
    <w:rsid w:val="00792EC4"/>
    <w:rsid w:val="007C354E"/>
    <w:rsid w:val="008A4058"/>
    <w:rsid w:val="008B3745"/>
    <w:rsid w:val="008C578B"/>
    <w:rsid w:val="009D1489"/>
    <w:rsid w:val="00A04FD3"/>
    <w:rsid w:val="00A11058"/>
    <w:rsid w:val="00A4370A"/>
    <w:rsid w:val="00CD306D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D307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3</cp:revision>
  <dcterms:created xsi:type="dcterms:W3CDTF">2011-08-28T21:33:00Z</dcterms:created>
  <dcterms:modified xsi:type="dcterms:W3CDTF">2011-08-28T22:12:00Z</dcterms:modified>
</cp:coreProperties>
</file>